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C333D7A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32749F">
        <w:rPr>
          <w:rFonts w:ascii="Arial" w:hAnsi="Arial" w:cs="Arial"/>
          <w:b/>
          <w:i/>
          <w:color w:val="3C3C3C"/>
          <w:sz w:val="18"/>
          <w:szCs w:val="18"/>
        </w:rPr>
        <w:t>81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BA9739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proofErr w:type="spellStart"/>
      <w:r w:rsidR="0032749F" w:rsidRPr="0032749F">
        <w:rPr>
          <w:rFonts w:ascii="Arial" w:hAnsi="Arial" w:cs="Arial"/>
          <w:b/>
          <w:bCs/>
          <w:sz w:val="18"/>
          <w:szCs w:val="18"/>
        </w:rPr>
        <w:t>Orbitrek</w:t>
      </w:r>
      <w:proofErr w:type="spellEnd"/>
      <w:r w:rsidR="0032749F" w:rsidRPr="0032749F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32749F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32749F" w:rsidRPr="0032749F" w14:paraId="45B1832F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482D2B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3F9AA62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749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32749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0A2A52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D0678E2" w14:textId="77777777" w:rsidR="0032749F" w:rsidRPr="0032749F" w:rsidRDefault="0032749F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C5861EC" w14:textId="77777777" w:rsidR="0032749F" w:rsidRPr="0032749F" w:rsidRDefault="0032749F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32749F" w:rsidRPr="0032749F" w14:paraId="690FCBD9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0283DB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8943F8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017203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7FACAB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0C787055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0C38B9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E8D278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Urządzenie do ćwiczeń mechaniczne.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DF2773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F94929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70012927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7A1678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BCA5CC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Magnetyczny układ hamulcowy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93189C1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7E9AB1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3E71349B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94A77D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CEA5D0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Waga systemu oporu: 7-8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FF7755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91F503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303B8BF7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FBE0D9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EDA3B3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Ręczna regulacja oporu.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ADCCB7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935547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08267B2A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755047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95B3EB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Konstrukcja wykonana ze stali malowanej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242F97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4278F0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387993D8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4FA3EB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5047E9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Stabilna podstawa na nóżkach z antypoślizgowego tworzywa  z kółkami ułatwiającymi transport.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E391CF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5D75B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15CB0711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299F4F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6D16B5E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Stopnie powlekane materiałem antypoślizgowym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10F4E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901038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5DC4A646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DADF09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FAB1729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Dwie pary uchwytów pokryte pianką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A47742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7FE01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7F5171AE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2BB60D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F3FCC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Maksymalna waga użytkownika: min.120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34E890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CA8B5F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5977F427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832CEC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D5F5EBC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Maksymalna waga urządzenia: ˂21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C215A8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C5B32F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219DF459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DE7374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000994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Wyświetlacz LCD zasilany bateryjnie       ( nie dopuszcza się zasilania z sieci elektrycznej)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7C1D7A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839954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14C26A7E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B3C316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500B24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Wyświetlanie czasu trwania ćwiczeń, prędkości, dystansu, ilości spalonych kalorii.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C8505A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BF523B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11275D54" w14:textId="77777777" w:rsidTr="0032749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17C1B13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32749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32749F" w:rsidRPr="0032749F" w14:paraId="7779AC7F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4268D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B7B5B2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C22DEB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684DB2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77A468B5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DB6BEA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C7B984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CE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24B7B2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A81117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389A6B2C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51E149" w14:textId="77777777" w:rsidR="0032749F" w:rsidRPr="0032749F" w:rsidRDefault="0032749F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3C9F5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B97CCA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F4FCFE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1CC94E9C" w14:textId="77777777" w:rsidTr="0032749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70E5B17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32749F" w:rsidRPr="0032749F" w14:paraId="0C3DC676" w14:textId="77777777" w:rsidTr="0032749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1D9748F" w14:textId="77777777" w:rsidR="0032749F" w:rsidRPr="0032749F" w:rsidRDefault="0032749F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599380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7C7197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1E6A65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BE49BE6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4F673A59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F352BE" w14:textId="77777777" w:rsidR="0032749F" w:rsidRPr="0032749F" w:rsidRDefault="0032749F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BA0D80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A4D679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C493CF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49F" w:rsidRPr="0032749F" w14:paraId="3DE25EDC" w14:textId="77777777" w:rsidTr="0032749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36537B" w14:textId="77777777" w:rsidR="0032749F" w:rsidRPr="0032749F" w:rsidRDefault="0032749F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D2D65C9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A68A2A" w14:textId="77777777" w:rsidR="0032749F" w:rsidRPr="0032749F" w:rsidRDefault="0032749F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49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0F454D" w14:textId="77777777" w:rsidR="0032749F" w:rsidRPr="0032749F" w:rsidRDefault="0032749F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2749F"/>
    <w:rsid w:val="00390573"/>
    <w:rsid w:val="003918E2"/>
    <w:rsid w:val="00505458"/>
    <w:rsid w:val="0055667F"/>
    <w:rsid w:val="005B4EA6"/>
    <w:rsid w:val="005B6BB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356AD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2023-03-21T11:32:00Z</dcterms:created>
  <dcterms:modified xsi:type="dcterms:W3CDTF">2023-03-21T11:32:00Z</dcterms:modified>
</cp:coreProperties>
</file>